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38979C11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1762BE">
        <w:rPr>
          <w:rFonts w:ascii="Garamond" w:hAnsi="Garamond"/>
          <w:sz w:val="24"/>
          <w:szCs w:val="24"/>
        </w:rPr>
        <w:t>50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52937C75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1762BE" w:rsidRPr="001138E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https://zakazky.zcu.cz/contract_display_5629.html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24630CCB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1762BE">
        <w:rPr>
          <w:rFonts w:ascii="Garamond" w:hAnsi="Garamond" w:cs="Arial"/>
          <w:sz w:val="22"/>
          <w:szCs w:val="22"/>
        </w:rPr>
        <w:t>01.11.</w:t>
      </w:r>
      <w:r w:rsidR="003B7B95">
        <w:rPr>
          <w:rFonts w:ascii="Garamond" w:hAnsi="Garamond" w:cs="Arial"/>
          <w:sz w:val="22"/>
          <w:szCs w:val="22"/>
        </w:rPr>
        <w:t>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500C8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1762BE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  <w:bookmarkStart w:id="4" w:name="_GoBack"/>
      <w:bookmarkEnd w:id="4"/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4E976FF6" w:rsidR="00452E4D" w:rsidRPr="00F54D1D" w:rsidRDefault="00702648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>
        <w:rPr>
          <w:rFonts w:ascii="Garamond" w:hAnsi="Garamond" w:cs="Arial"/>
          <w:bCs/>
          <w:sz w:val="22"/>
          <w:szCs w:val="22"/>
        </w:rPr>
        <w:t>Michaela Vítková</w:t>
      </w:r>
      <w:r w:rsidR="00452E4D" w:rsidRPr="00502CCA">
        <w:rPr>
          <w:rFonts w:ascii="Garamond" w:hAnsi="Garamond" w:cs="Arial"/>
          <w:sz w:val="22"/>
          <w:szCs w:val="22"/>
        </w:rPr>
        <w:t>, tel.: +420 377 631 3</w:t>
      </w:r>
      <w:r w:rsidR="00452E4D" w:rsidRPr="00502CCA">
        <w:rPr>
          <w:rFonts w:ascii="Garamond" w:hAnsi="Garamond" w:cs="Arial"/>
          <w:bCs/>
          <w:sz w:val="22"/>
          <w:szCs w:val="22"/>
        </w:rPr>
        <w:t>6</w:t>
      </w:r>
      <w:r>
        <w:rPr>
          <w:rFonts w:ascii="Garamond" w:hAnsi="Garamond" w:cs="Arial"/>
          <w:bCs/>
          <w:sz w:val="22"/>
          <w:szCs w:val="22"/>
        </w:rPr>
        <w:t>9</w:t>
      </w:r>
      <w:r w:rsidR="00452E4D" w:rsidRPr="00502CCA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vitkov</w:t>
      </w:r>
      <w:r w:rsidR="00452E4D"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CF2790B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702648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38F0EE" w14:textId="77777777" w:rsidR="00840BD2" w:rsidRDefault="00840BD2" w:rsidP="00795AAC">
      <w:r>
        <w:separator/>
      </w:r>
    </w:p>
  </w:endnote>
  <w:endnote w:type="continuationSeparator" w:id="0">
    <w:p w14:paraId="1120CC10" w14:textId="77777777" w:rsidR="00840BD2" w:rsidRDefault="00840BD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15B138BD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75CBE8" w14:textId="77777777" w:rsidR="00840BD2" w:rsidRDefault="00840BD2" w:rsidP="00795AAC">
      <w:r>
        <w:separator/>
      </w:r>
    </w:p>
  </w:footnote>
  <w:footnote w:type="continuationSeparator" w:id="0">
    <w:p w14:paraId="4D0DCCDE" w14:textId="77777777" w:rsidR="00840BD2" w:rsidRDefault="00840BD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2787"/>
    <w:rsid w:val="00093908"/>
    <w:rsid w:val="00095E03"/>
    <w:rsid w:val="000A4564"/>
    <w:rsid w:val="000A5773"/>
    <w:rsid w:val="000A5E08"/>
    <w:rsid w:val="000C57C5"/>
    <w:rsid w:val="000D01FD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2BE"/>
    <w:rsid w:val="00176968"/>
    <w:rsid w:val="00183086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3CA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9AE"/>
    <w:rsid w:val="00452E4D"/>
    <w:rsid w:val="00454450"/>
    <w:rsid w:val="004575D7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C0CED"/>
    <w:rsid w:val="004D005B"/>
    <w:rsid w:val="004D1497"/>
    <w:rsid w:val="004D5164"/>
    <w:rsid w:val="004D64CE"/>
    <w:rsid w:val="004E4A98"/>
    <w:rsid w:val="004F0141"/>
    <w:rsid w:val="004F0DD1"/>
    <w:rsid w:val="004F13D4"/>
    <w:rsid w:val="00500C8A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0531"/>
    <w:rsid w:val="0055137A"/>
    <w:rsid w:val="00571557"/>
    <w:rsid w:val="00591CE0"/>
    <w:rsid w:val="00592FF9"/>
    <w:rsid w:val="00594070"/>
    <w:rsid w:val="005A032C"/>
    <w:rsid w:val="005A575C"/>
    <w:rsid w:val="005B0DE0"/>
    <w:rsid w:val="005C01F9"/>
    <w:rsid w:val="005C1411"/>
    <w:rsid w:val="005C1E8D"/>
    <w:rsid w:val="005D06B7"/>
    <w:rsid w:val="005E1AA8"/>
    <w:rsid w:val="005E393E"/>
    <w:rsid w:val="005E599C"/>
    <w:rsid w:val="006135F9"/>
    <w:rsid w:val="006168A1"/>
    <w:rsid w:val="00617021"/>
    <w:rsid w:val="0063284D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2316"/>
    <w:rsid w:val="006F3867"/>
    <w:rsid w:val="006F7426"/>
    <w:rsid w:val="00702648"/>
    <w:rsid w:val="0070420C"/>
    <w:rsid w:val="0070545A"/>
    <w:rsid w:val="00710999"/>
    <w:rsid w:val="0072046A"/>
    <w:rsid w:val="007238B3"/>
    <w:rsid w:val="0072481F"/>
    <w:rsid w:val="007306BC"/>
    <w:rsid w:val="00730B83"/>
    <w:rsid w:val="00735FBF"/>
    <w:rsid w:val="007379B2"/>
    <w:rsid w:val="00737A36"/>
    <w:rsid w:val="00743B7D"/>
    <w:rsid w:val="00754BF3"/>
    <w:rsid w:val="00757EB6"/>
    <w:rsid w:val="00763198"/>
    <w:rsid w:val="007706A8"/>
    <w:rsid w:val="00780026"/>
    <w:rsid w:val="007868D5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0BD2"/>
    <w:rsid w:val="00841F0D"/>
    <w:rsid w:val="008454F3"/>
    <w:rsid w:val="00854B10"/>
    <w:rsid w:val="00857883"/>
    <w:rsid w:val="0086327C"/>
    <w:rsid w:val="00865866"/>
    <w:rsid w:val="00865A0C"/>
    <w:rsid w:val="008721CD"/>
    <w:rsid w:val="0087625A"/>
    <w:rsid w:val="008765A4"/>
    <w:rsid w:val="0088068A"/>
    <w:rsid w:val="00880881"/>
    <w:rsid w:val="0088554A"/>
    <w:rsid w:val="00891B6B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1939"/>
    <w:rsid w:val="009537A4"/>
    <w:rsid w:val="0095532A"/>
    <w:rsid w:val="00956D28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2C63"/>
    <w:rsid w:val="00C03A55"/>
    <w:rsid w:val="00C11970"/>
    <w:rsid w:val="00C1575F"/>
    <w:rsid w:val="00C232BE"/>
    <w:rsid w:val="00C27316"/>
    <w:rsid w:val="00C310DC"/>
    <w:rsid w:val="00C31F1D"/>
    <w:rsid w:val="00C3468C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29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heCzr7SjZYoES6omYu4lDbWfe65/2H7zZOH/x9Hi7es=</DigestValue>
    </Reference>
    <Reference Type="http://www.w3.org/2000/09/xmldsig#Object" URI="#idOfficeObject">
      <DigestMethod Algorithm="http://www.w3.org/2001/04/xmlenc#sha256"/>
      <DigestValue>/Pn5+podzniXC1EE0DyZQ5WGHplUSgRV3jDb04fmgdk=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SO7qnRRD8c3s31eHzOpOFLn8X0Z5R2iEW81bYUf4QXs=</DigestValue>
    </Reference>
  </SignedInfo>
  <SignatureValue>YUF0M9C7V2oAsSddPAWZrViaPzlJ5u4ryl9PM6On/QCXW+2jquuMAsVFPYhFRZ91v3JQt7wITEw9
JIUo8UwGQMyzjw1Z3B0gCl8QG0PbRjY+l9fCkZQCIWAfXoKSdixQpMGJNGe0l/Seh36i4X1OA5zS
FMcQQqdUBVzohOBqxlB87nbWcLDrk9GUxyRSwPZ8RteH3CuKTawal0J66mfJizd5WVr5tRorKOC4
W/azhjwZmw01GlhKSVMbBESaOACQiDTHDANLc4j/XE+SxvF/fZXCwUGvVShiF3c57q0tH6k7dE91
QYdaTnNOK6r9YqnwH7LZXz2w10tYzNtYRLOiCg==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wqvgQSDzgpXlb9aP4gB+4fwNl393ecuuyFffazT0MH4=</DigestValue>
      </Reference>
      <Reference URI="/word/document.xml?ContentType=application/vnd.openxmlformats-officedocument.wordprocessingml.document.main+xml">
        <DigestMethod Algorithm="http://www.w3.org/2001/04/xmlenc#sha256"/>
        <DigestValue>V7lqxCK1F5KK5d/HyF9T5q/co7+OODzoNKT5uPHgUAw=</DigestValue>
      </Reference>
      <Reference URI="/word/endnotes.xml?ContentType=application/vnd.openxmlformats-officedocument.wordprocessingml.endnotes+xml">
        <DigestMethod Algorithm="http://www.w3.org/2001/04/xmlenc#sha256"/>
        <DigestValue>+LZgKmsN2Oe7q4WURKDXuNRA3lGmLyhm0a+LgQ+45uA=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PoZ8SNua520wwoCMrv9sPxfjEl2skav8SqjjycpqsOM=</DigestValue>
      </Reference>
      <Reference URI="/word/footnotes.xml?ContentType=application/vnd.openxmlformats-officedocument.wordprocessingml.footnotes+xml">
        <DigestMethod Algorithm="http://www.w3.org/2001/04/xmlenc#sha256"/>
        <DigestValue>J84euu9hYh5NtbqTXGHXKMoYkGKTsaKeAjCX9ToUBpI=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ih7d0GP0QnmeSSBlnEiNsdtOnbtwAPL3Tz2hGiJjHuI=</DigestValue>
      </Reference>
      <Reference URI="/word/settings.xml?ContentType=application/vnd.openxmlformats-officedocument.wordprocessingml.settings+xml">
        <DigestMethod Algorithm="http://www.w3.org/2001/04/xmlenc#sha256"/>
        <DigestValue>fx4OBGyzhVg+1Zrnk79v7wZB1RdZVK9KqMBCT1onf0A=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tQ28o0faxGFEbT25SwSO4pzfm+f5qXFGNbc7D6LX5Yo=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2022-10-21T07:17:02Z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16.0.10391/14</OfficeVersion>
          <ApplicationVersion>16.0.10391</ApplicationVersion>
          <Monitors>3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2022-10-21T07:17:02Z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5A3D3A-FDAF-4603-817B-F18712692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2169</Words>
  <Characters>12802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44</cp:revision>
  <cp:lastPrinted>2018-08-08T13:48:00Z</cp:lastPrinted>
  <dcterms:created xsi:type="dcterms:W3CDTF">2021-09-20T07:59:00Z</dcterms:created>
  <dcterms:modified xsi:type="dcterms:W3CDTF">2022-10-21T07:16:00Z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